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1392434F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75A1F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74455">
        <w:rPr>
          <w:rFonts w:ascii="Tahoma" w:eastAsia="Lucida Sans Unicode" w:hAnsi="Tahoma" w:cs="Tahoma"/>
          <w:b/>
          <w:bCs/>
          <w:kern w:val="3"/>
          <w:lang w:eastAsia="zh-CN"/>
        </w:rPr>
        <w:t xml:space="preserve">(II postępowanie)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4116"/>
        <w:gridCol w:w="1842"/>
        <w:gridCol w:w="1418"/>
      </w:tblGrid>
      <w:tr w:rsidR="00895472" w:rsidRPr="00877A6F" w14:paraId="2E022FC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6E81C05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B8D7" w14:textId="61FC2CDE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D7E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398B2" w14:textId="127E2B5D" w:rsidR="00C211B5" w:rsidRP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>Kierownik Budowy branża konstrukcyjno-budowlana</w:t>
            </w:r>
          </w:p>
          <w:p w14:paraId="6B70F9C0" w14:textId="41150C94" w:rsidR="00895472" w:rsidRPr="00F3431D" w:rsidRDefault="00C211B5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-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82A363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366F5C76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693AEB57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14634598" w14:textId="77777777" w:rsidR="00895472" w:rsidRDefault="00895472" w:rsidP="00895472">
            <w:pPr>
              <w:keepNext/>
              <w:widowControl w:val="0"/>
              <w:overflowPunct/>
              <w:autoSpaceDE/>
              <w:spacing w:after="120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9B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41C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74A30DC4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4578406F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E4DA" w14:textId="0E817F6D" w:rsidR="00C211B5" w:rsidRP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Budowy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E258BBD" w14:textId="5F905810" w:rsidR="00895472" w:rsidRPr="00F3431D" w:rsidRDefault="00895472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47E4AEF6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416E9" w14:textId="6526A818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A21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C4842" w14:textId="20A2BC90" w:rsid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drogowa</w:t>
            </w:r>
          </w:p>
          <w:p w14:paraId="6BFB1896" w14:textId="3F8F56E6" w:rsidR="00895472" w:rsidRPr="00F3431D" w:rsidRDefault="00895472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AEB1B9F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88F503E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D063E2E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8C3484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78292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F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211B5" w:rsidRPr="00877A6F" w14:paraId="1A0F4083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FDE0" w14:textId="3374378E" w:rsidR="00C211B5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lastRenderedPageBreak/>
              <w:t>4.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B490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2215" w14:textId="204E07A2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elektryczna</w:t>
            </w:r>
          </w:p>
          <w:p w14:paraId="101C4DC8" w14:textId="40A1CA47" w:rsidR="00C211B5" w:rsidRPr="00F3431D" w:rsidRDefault="00C211B5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</w:t>
            </w:r>
            <w:r w:rsidR="0019617E">
              <w:rPr>
                <w:rFonts w:ascii="Tahoma" w:eastAsia="Lucida Sans Unicode" w:hAnsi="Tahoma" w:cs="Tahoma"/>
                <w:sz w:val="16"/>
                <w:szCs w:val="16"/>
              </w:rPr>
              <w:t>/ograniczonym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28E0B671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FC3DD26" w14:textId="77777777" w:rsidR="00C211B5" w:rsidRDefault="00C211B5" w:rsidP="00C211B5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2807DB50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4E46EC" w14:textId="5075641A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A56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0A55" w14:textId="77777777" w:rsidR="00C211B5" w:rsidRPr="00877A6F" w:rsidRDefault="00C211B5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211B5" w:rsidRPr="00877A6F" w14:paraId="0D73F4DB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1A69D" w14:textId="725BFD42" w:rsidR="00C211B5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5.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18B95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D148" w14:textId="58C7E7A4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sanitarna</w:t>
            </w:r>
          </w:p>
          <w:p w14:paraId="58499EC8" w14:textId="77777777" w:rsidR="00C211B5" w:rsidRPr="00F3431D" w:rsidRDefault="00C211B5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B5D4097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383A3D7" w14:textId="77777777" w:rsidR="00C211B5" w:rsidRDefault="00C211B5" w:rsidP="00C211B5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C3157C8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2A64B5F6" w14:textId="1C0163FB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5683E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D167A" w14:textId="77777777" w:rsidR="00C211B5" w:rsidRPr="00877A6F" w:rsidRDefault="00C211B5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6BB90" w14:textId="77777777" w:rsidR="00EE5561" w:rsidRDefault="00EE5561" w:rsidP="00DA5839">
      <w:r>
        <w:separator/>
      </w:r>
    </w:p>
  </w:endnote>
  <w:endnote w:type="continuationSeparator" w:id="0">
    <w:p w14:paraId="6E66D451" w14:textId="77777777" w:rsidR="00EE5561" w:rsidRDefault="00EE556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FD90" w14:textId="77777777" w:rsidR="00EE5561" w:rsidRDefault="00EE5561" w:rsidP="00DA5839">
      <w:r>
        <w:separator/>
      </w:r>
    </w:p>
  </w:footnote>
  <w:footnote w:type="continuationSeparator" w:id="0">
    <w:p w14:paraId="112F60C7" w14:textId="77777777" w:rsidR="00EE5561" w:rsidRDefault="00EE556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0B9415B9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74455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1"/>
    <w:r w:rsidR="000757A2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678B7B16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74455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895472">
      <w:rPr>
        <w:rFonts w:ascii="Tahoma" w:hAnsi="Tahoma" w:cs="Tahoma"/>
      </w:rPr>
      <w:t>3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12E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7A2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7E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55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38CA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1B5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D7DBB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455"/>
    <w:rsid w:val="00D74F1E"/>
    <w:rsid w:val="00D75492"/>
    <w:rsid w:val="00D756E6"/>
    <w:rsid w:val="00D75A1F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561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A7274"/>
    <w:rsid w:val="005F1A83"/>
    <w:rsid w:val="005F3FDB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5B9B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B21A8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B71A1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2966</Characters>
  <Application>Microsoft Office Word</Application>
  <DocSecurity>0</DocSecurity>
  <Lines>46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2023-03-13T11:02:00Z</dcterms:modified>
</cp:coreProperties>
</file>